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BD88CD5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8A3CD0">
        <w:rPr>
          <w:rFonts w:ascii="Garamond" w:hAnsi="Garamond"/>
          <w:sz w:val="24"/>
          <w:szCs w:val="24"/>
        </w:rPr>
        <w:t>20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75AF91A2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A3CD0" w:rsidRPr="009F6FC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https://zakazky.zcu.cz/contract_display_6272.html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4F6AD6CC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</w:t>
      </w:r>
      <w:r w:rsidR="008A3CD0">
        <w:rPr>
          <w:rFonts w:ascii="Garamond" w:hAnsi="Garamond" w:cs="Arial"/>
          <w:b/>
          <w:sz w:val="22"/>
          <w:szCs w:val="22"/>
        </w:rPr>
        <w:t>6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8A3CD0">
        <w:rPr>
          <w:rFonts w:ascii="Garamond" w:hAnsi="Garamond" w:cs="Arial"/>
          <w:b/>
          <w:sz w:val="22"/>
          <w:szCs w:val="22"/>
        </w:rPr>
        <w:t>10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8A3CD0">
        <w:rPr>
          <w:rFonts w:ascii="Garamond" w:hAnsi="Garamond" w:cs="Arial"/>
          <w:b/>
          <w:sz w:val="22"/>
          <w:szCs w:val="22"/>
        </w:rPr>
        <w:t>3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696AFF42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</w:t>
      </w:r>
      <w:r w:rsidR="00876E09" w:rsidRPr="00F4269B">
        <w:rPr>
          <w:rFonts w:ascii="Garamond" w:hAnsi="Garamond" w:cs="Arial"/>
          <w:sz w:val="22"/>
          <w:szCs w:val="22"/>
        </w:rPr>
        <w:t xml:space="preserve">smlouvy </w:t>
      </w:r>
      <w:r w:rsidR="00876E09">
        <w:rPr>
          <w:rFonts w:ascii="Garamond" w:hAnsi="Garamond" w:cs="Arial"/>
          <w:sz w:val="22"/>
          <w:szCs w:val="22"/>
        </w:rPr>
        <w:t>ve formátu PDF/A</w:t>
      </w:r>
      <w:r w:rsidR="00876E0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876E09">
        <w:rPr>
          <w:rFonts w:ascii="Garamond" w:hAnsi="Garamond" w:cs="Arial"/>
          <w:sz w:val="22"/>
          <w:szCs w:val="22"/>
        </w:rPr>
        <w:t>uznávaným</w:t>
      </w:r>
      <w:r w:rsidR="00876E0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4E079C2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876E09">
        <w:rPr>
          <w:rFonts w:ascii="Garamond" w:hAnsi="Garamond" w:cs="Arial"/>
          <w:b/>
          <w:sz w:val="22"/>
          <w:szCs w:val="22"/>
        </w:rPr>
        <w:t xml:space="preserve"> </w:t>
      </w:r>
      <w:r w:rsidR="00876E09">
        <w:rPr>
          <w:rFonts w:ascii="Garamond" w:hAnsi="Garamond" w:cs="Arial"/>
          <w:b/>
          <w:sz w:val="22"/>
          <w:szCs w:val="22"/>
        </w:rPr>
        <w:t>(vše ve formátu PDF/A)</w:t>
      </w:r>
      <w:r w:rsidR="00876E09" w:rsidRPr="00F4269B">
        <w:rPr>
          <w:rFonts w:ascii="Garamond" w:hAnsi="Garamond" w:cs="Arial"/>
          <w:b/>
          <w:sz w:val="22"/>
          <w:szCs w:val="22"/>
        </w:rPr>
        <w:t>.</w:t>
      </w:r>
      <w:r w:rsidR="00876E0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876E0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876E0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lastRenderedPageBreak/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</w:t>
      </w:r>
      <w:r w:rsidRPr="00855E67">
        <w:rPr>
          <w:rFonts w:ascii="Garamond" w:hAnsi="Garamond"/>
          <w:sz w:val="22"/>
          <w:szCs w:val="22"/>
        </w:rPr>
        <w:lastRenderedPageBreak/>
        <w:t>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29996" w14:textId="77777777" w:rsidR="00963D2F" w:rsidRDefault="00963D2F" w:rsidP="00795AAC">
      <w:r>
        <w:separator/>
      </w:r>
    </w:p>
  </w:endnote>
  <w:endnote w:type="continuationSeparator" w:id="0">
    <w:p w14:paraId="00AC6FAD" w14:textId="77777777" w:rsidR="00963D2F" w:rsidRDefault="00963D2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0D0A" w14:textId="77777777" w:rsidR="00963D2F" w:rsidRDefault="00963D2F" w:rsidP="00795AAC">
      <w:r>
        <w:separator/>
      </w:r>
    </w:p>
  </w:footnote>
  <w:footnote w:type="continuationSeparator" w:id="0">
    <w:p w14:paraId="3BD90478" w14:textId="77777777" w:rsidR="00963D2F" w:rsidRDefault="00963D2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72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qLzUVrlX1eN3TrpKA8FITVQlhkxch6pNbguUQ/M1+4M=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PfrAPtViJsj5oiiNSsEqeYez6gECJ7a4s9I1fJ36y7g=</DigestValue>
    </Reference>
  </SignedInfo>
  <SignatureValue>TPeqixxHZKGFJ2cmpzxU5H7Nw4TCFokn5FGB571mT3Xsu0UvXaUaJ8/UbvLq6pMSY6d997bX0bW9
npcGnaOz6ItKjxzAR6zGyo8Zk1TXvzfrk2Vr6WfmA0SZou4+dR6OnPB7Z/X+d1iiIjSrWzTLvuAH
v3pzx4nge7SkWCYzwU16QebUvEIvK/z5Xw86EkdSCVLMryYUhmlNyHvZNmAZecnALTarl9GFqUma
FogHAGdlMgUuQsNuoU27qHqy+na/gZJ3HwCdkrBMXSJhlibr0I+Ix+cpiWKd/d9vLNkpj+zFPnzp
NxbGxX9sY4hwERNTCKGGlV/sjceEhg9WENCP2g==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05unRUnCZZ5ctFR/6D7QdUaz4gJaaQNUx49lzviZmi0=</DigestValue>
      </Reference>
      <Reference URI="/word/document.xml?ContentType=application/vnd.openxmlformats-officedocument.wordprocessingml.document.main+xml">
        <DigestMethod Algorithm="http://www.w3.org/2001/04/xmlenc#sha256"/>
        <DigestValue>9t7AnNxIih02mzgJEDFtSYxhFN7aTwFF5C6gKi2cfjk=</DigestValue>
      </Reference>
      <Reference URI="/word/endnotes.xml?ContentType=application/vnd.openxmlformats-officedocument.wordprocessingml.endnotes+xml">
        <DigestMethod Algorithm="http://www.w3.org/2001/04/xmlenc#sha256"/>
        <DigestValue>cIJXpSYkiA5hUq8ZJBURYEh8sLoBbWVE2rBiYpqmwjY=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jl6LNAq5k6G8p0B6SRG5rUQ3kdn5LcCFsyVvPob23LI=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h4mHFDPveQgPOrKRU64HF7WFU5FjPkQ8tiSI04RIpX0=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2023-09-20T12:00:10Z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2023-09-20T12:00:10Z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3025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13</cp:revision>
  <cp:lastPrinted>2023-03-02T06:51:00Z</cp:lastPrinted>
  <dcterms:created xsi:type="dcterms:W3CDTF">2023-03-03T06:52:00Z</dcterms:created>
  <dcterms:modified xsi:type="dcterms:W3CDTF">2023-09-20T11:59:00Z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